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253" w:rsidRPr="00193095" w:rsidRDefault="00FF1B15">
      <w:pPr>
        <w:spacing w:after="0" w:line="240" w:lineRule="auto"/>
        <w:jc w:val="center"/>
        <w:rPr>
          <w:rFonts w:ascii="Times" w:hAnsi="Times" w:cs="Times"/>
          <w:b/>
          <w:bCs/>
          <w:color w:val="000000"/>
          <w:sz w:val="24"/>
          <w:szCs w:val="24"/>
        </w:rPr>
      </w:pPr>
      <w:r>
        <w:rPr>
          <w:rFonts w:ascii="Times" w:hAnsi="Times" w:cs="Times"/>
          <w:b/>
          <w:bCs/>
          <w:noProof/>
          <w:color w:val="000000"/>
          <w:sz w:val="24"/>
          <w:szCs w:val="24"/>
          <w:lang w:val="en-IN" w:eastAsia="en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5531739</wp:posOffset>
            </wp:positionH>
            <wp:positionV relativeFrom="paragraph">
              <wp:posOffset>-602941</wp:posOffset>
            </wp:positionV>
            <wp:extent cx="902645" cy="1266692"/>
            <wp:effectExtent l="19050" t="19050" r="11755" b="9658"/>
            <wp:wrapNone/>
            <wp:docPr id="2" name="Picture 1" descr="DSC_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01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2645" cy="1266692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C33033" w:rsidRPr="00193095">
        <w:rPr>
          <w:rFonts w:ascii="Times" w:hAnsi="Times" w:cs="Times"/>
          <w:b/>
          <w:bCs/>
          <w:color w:val="000000"/>
          <w:sz w:val="24"/>
          <w:szCs w:val="24"/>
        </w:rPr>
        <w:t>SUBHASIS BHATTACHARJEE</w:t>
      </w:r>
    </w:p>
    <w:p w:rsidR="006D1253" w:rsidRPr="00216040" w:rsidRDefault="000155F8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5/92 Bejoy Garh, Kolkata-700092</w:t>
      </w:r>
      <w:r w:rsidR="00216040">
        <w:rPr>
          <w:sz w:val="24"/>
          <w:szCs w:val="24"/>
        </w:rPr>
        <w:t xml:space="preserve">, </w:t>
      </w:r>
      <w:r w:rsidR="00C33033">
        <w:rPr>
          <w:rFonts w:ascii="Times" w:hAnsi="Times" w:cs="Times"/>
          <w:color w:val="000000"/>
          <w:sz w:val="24"/>
          <w:szCs w:val="24"/>
        </w:rPr>
        <w:t>West Bengal</w:t>
      </w:r>
    </w:p>
    <w:p w:rsidR="003F5AD1" w:rsidRDefault="003F5AD1">
      <w:pPr>
        <w:spacing w:after="0" w:line="240" w:lineRule="auto"/>
        <w:contextualSpacing/>
        <w:jc w:val="center"/>
        <w:rPr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9836319527(M)</w:t>
      </w:r>
    </w:p>
    <w:p w:rsidR="006D1253" w:rsidRDefault="00C33033">
      <w:pPr>
        <w:spacing w:after="0" w:line="240" w:lineRule="auto"/>
        <w:contextualSpacing/>
        <w:jc w:val="center"/>
        <w:rPr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subhasis_b47@rediffmail.com</w:t>
      </w:r>
    </w:p>
    <w:p w:rsidR="00C11E5F" w:rsidRDefault="00C33033" w:rsidP="00C11E5F">
      <w:pPr>
        <w:spacing w:after="0" w:line="330" w:lineRule="auto"/>
        <w:outlineLvl w:val="2"/>
        <w:rPr>
          <w:rFonts w:ascii="Times" w:hAnsi="Times" w:cs="Times"/>
          <w:b/>
          <w:color w:val="000000"/>
          <w:sz w:val="24"/>
          <w:szCs w:val="24"/>
        </w:rPr>
      </w:pPr>
      <w:r w:rsidRPr="00606F6D">
        <w:rPr>
          <w:rFonts w:ascii="Times" w:hAnsi="Times" w:cs="Times"/>
          <w:b/>
          <w:color w:val="000000"/>
          <w:sz w:val="24"/>
          <w:szCs w:val="24"/>
        </w:rPr>
        <w:t>Summary</w:t>
      </w:r>
      <w:r w:rsidR="004A66D4">
        <w:rPr>
          <w:rFonts w:ascii="Times" w:hAnsi="Times" w:cs="Times"/>
          <w:b/>
          <w:color w:val="000000"/>
          <w:sz w:val="24"/>
          <w:szCs w:val="24"/>
        </w:rPr>
        <w:t>:</w:t>
      </w:r>
    </w:p>
    <w:p w:rsidR="006D1253" w:rsidRDefault="00C33033" w:rsidP="00193095">
      <w:pPr>
        <w:spacing w:after="0" w:line="330" w:lineRule="auto"/>
        <w:jc w:val="both"/>
        <w:outlineLvl w:val="2"/>
      </w:pPr>
      <w:r>
        <w:rPr>
          <w:rFonts w:ascii="Times" w:hAnsi="Times" w:cs="Times"/>
          <w:color w:val="000000"/>
          <w:sz w:val="24"/>
          <w:szCs w:val="24"/>
        </w:rPr>
        <w:t>Dedicated</w:t>
      </w:r>
      <w:r w:rsidR="002F4530">
        <w:rPr>
          <w:rFonts w:ascii="Times" w:hAnsi="Times" w:cs="Times"/>
          <w:color w:val="000000"/>
          <w:sz w:val="24"/>
          <w:szCs w:val="24"/>
        </w:rPr>
        <w:t>,</w:t>
      </w:r>
      <w:r>
        <w:rPr>
          <w:rFonts w:ascii="Times" w:hAnsi="Times" w:cs="Times"/>
          <w:color w:val="000000"/>
          <w:sz w:val="24"/>
          <w:szCs w:val="24"/>
        </w:rPr>
        <w:t xml:space="preserve"> experience, proficient in project management and organizational skills. Developed and implemented daily task schedule to help improve overall produ</w:t>
      </w:r>
      <w:r w:rsidR="00C0263D">
        <w:rPr>
          <w:rFonts w:ascii="Times" w:hAnsi="Times" w:cs="Times"/>
          <w:color w:val="000000"/>
          <w:sz w:val="24"/>
          <w:szCs w:val="24"/>
        </w:rPr>
        <w:t xml:space="preserve">ctivity. </w:t>
      </w:r>
      <w:r>
        <w:rPr>
          <w:rFonts w:ascii="Times" w:hAnsi="Times" w:cs="Times"/>
          <w:color w:val="000000"/>
          <w:sz w:val="24"/>
          <w:szCs w:val="24"/>
        </w:rPr>
        <w:t>Created and implemented new multi-tasking procedure improving overall productivity in the office &amp;Field. </w:t>
      </w:r>
    </w:p>
    <w:p w:rsidR="006D1253" w:rsidRPr="00606F6D" w:rsidRDefault="00C33033">
      <w:pPr>
        <w:spacing w:after="0" w:line="330" w:lineRule="auto"/>
        <w:outlineLvl w:val="2"/>
      </w:pPr>
      <w:r w:rsidRPr="00606F6D">
        <w:rPr>
          <w:rFonts w:ascii="Times" w:hAnsi="Times" w:cs="Times"/>
          <w:b/>
          <w:color w:val="000000"/>
        </w:rPr>
        <w:t>Education</w:t>
      </w:r>
      <w:r w:rsidR="00EC64D0">
        <w:rPr>
          <w:rFonts w:ascii="Times" w:hAnsi="Times" w:cs="Times"/>
          <w:b/>
          <w:color w:val="000000"/>
        </w:rPr>
        <w:t>:</w:t>
      </w:r>
    </w:p>
    <w:p w:rsidR="00F62128" w:rsidRPr="00216040" w:rsidRDefault="00C33033">
      <w:pPr>
        <w:spacing w:after="0" w:line="240" w:lineRule="auto"/>
        <w:rPr>
          <w:rFonts w:ascii="Times" w:hAnsi="Times" w:cs="Times"/>
          <w:color w:val="000000"/>
        </w:rPr>
      </w:pPr>
      <w:r w:rsidRPr="00EB07B6">
        <w:rPr>
          <w:rFonts w:ascii="Times" w:hAnsi="Times" w:cs="Times"/>
          <w:color w:val="000000"/>
        </w:rPr>
        <w:t xml:space="preserve">Bachelor's </w:t>
      </w:r>
      <w:r w:rsidR="00FE1E6D" w:rsidRPr="00EB07B6">
        <w:rPr>
          <w:rFonts w:ascii="Times" w:hAnsi="Times" w:cs="Times"/>
          <w:color w:val="000000"/>
        </w:rPr>
        <w:t>Degree (</w:t>
      </w:r>
      <w:r w:rsidRPr="00EB07B6">
        <w:rPr>
          <w:rFonts w:ascii="Times" w:hAnsi="Times" w:cs="Times"/>
          <w:color w:val="000000"/>
        </w:rPr>
        <w:t>B.Com)</w:t>
      </w:r>
      <w:r w:rsidR="00216040">
        <w:rPr>
          <w:rFonts w:ascii="Times" w:hAnsi="Times" w:cs="Times"/>
          <w:color w:val="000000"/>
        </w:rPr>
        <w:t xml:space="preserve">, </w:t>
      </w:r>
      <w:r w:rsidR="00F62128">
        <w:rPr>
          <w:rFonts w:ascii="Times" w:hAnsi="Times" w:cs="Times"/>
          <w:color w:val="000000"/>
        </w:rPr>
        <w:t>C.U.</w:t>
      </w:r>
    </w:p>
    <w:p w:rsidR="006D1253" w:rsidRPr="00EB07B6" w:rsidRDefault="00C33033">
      <w:pPr>
        <w:spacing w:after="0" w:line="240" w:lineRule="auto"/>
      </w:pPr>
      <w:r w:rsidRPr="00EB07B6">
        <w:rPr>
          <w:rFonts w:ascii="Times" w:hAnsi="Times" w:cs="Times"/>
          <w:color w:val="000000"/>
        </w:rPr>
        <w:t>Graduated July 1994</w:t>
      </w:r>
      <w:r w:rsidR="00985618">
        <w:rPr>
          <w:rFonts w:ascii="Times" w:hAnsi="Times" w:cs="Times"/>
          <w:color w:val="000000"/>
        </w:rPr>
        <w:t>.</w:t>
      </w:r>
    </w:p>
    <w:p w:rsidR="006D1253" w:rsidRDefault="00C33033">
      <w:pPr>
        <w:spacing w:after="0" w:line="240" w:lineRule="auto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 </w:t>
      </w:r>
    </w:p>
    <w:p w:rsidR="00351184" w:rsidRDefault="00351184" w:rsidP="00351184">
      <w:pPr>
        <w:spacing w:after="0" w:line="330" w:lineRule="auto"/>
        <w:outlineLvl w:val="2"/>
      </w:pPr>
      <w:r w:rsidRPr="00606F6D">
        <w:rPr>
          <w:rFonts w:ascii="Times" w:hAnsi="Times" w:cs="Times"/>
          <w:b/>
          <w:color w:val="000000"/>
        </w:rPr>
        <w:t>Skills</w:t>
      </w:r>
      <w:r>
        <w:rPr>
          <w:rFonts w:ascii="Times" w:hAnsi="Times" w:cs="Times"/>
          <w:b/>
          <w:color w:val="000000"/>
        </w:rPr>
        <w:t>:</w:t>
      </w:r>
    </w:p>
    <w:p w:rsidR="00351184" w:rsidRPr="006C159F" w:rsidRDefault="001F2395" w:rsidP="00193095">
      <w:pPr>
        <w:pStyle w:val="ListParagraph"/>
        <w:numPr>
          <w:ilvl w:val="0"/>
          <w:numId w:val="9"/>
        </w:numPr>
        <w:spacing w:after="240"/>
        <w:rPr>
          <w:b/>
        </w:rPr>
      </w:pPr>
      <w:r w:rsidRPr="006C159F">
        <w:rPr>
          <w:rFonts w:ascii="Times" w:hAnsi="Times" w:cs="Times"/>
          <w:b/>
          <w:color w:val="000000"/>
        </w:rPr>
        <w:t>Administration</w:t>
      </w:r>
      <w:r w:rsidR="00351184" w:rsidRPr="006C159F">
        <w:rPr>
          <w:rFonts w:ascii="Times" w:hAnsi="Times" w:cs="Times"/>
          <w:b/>
          <w:color w:val="000000"/>
        </w:rPr>
        <w:t>/Commercial</w:t>
      </w:r>
      <w:r w:rsidR="00330BD8" w:rsidRPr="006C159F">
        <w:rPr>
          <w:rFonts w:ascii="Times" w:hAnsi="Times" w:cs="Times"/>
          <w:b/>
          <w:color w:val="000000"/>
        </w:rPr>
        <w:t xml:space="preserve"> </w:t>
      </w:r>
      <w:r w:rsidR="00E25F42" w:rsidRPr="006C159F">
        <w:rPr>
          <w:rFonts w:ascii="Times" w:hAnsi="Times" w:cs="Times"/>
          <w:b/>
          <w:color w:val="000000"/>
        </w:rPr>
        <w:t>Activities (</w:t>
      </w:r>
      <w:r w:rsidRPr="006C159F">
        <w:rPr>
          <w:rFonts w:ascii="Times" w:hAnsi="Times" w:cs="Times"/>
          <w:b/>
          <w:color w:val="000000"/>
        </w:rPr>
        <w:t>including stores handling/procurement of Materials/Vendor devp.)</w:t>
      </w:r>
    </w:p>
    <w:p w:rsidR="00351184" w:rsidRPr="006C159F" w:rsidRDefault="00D7633F" w:rsidP="00193095">
      <w:pPr>
        <w:pStyle w:val="ListParagraph"/>
        <w:numPr>
          <w:ilvl w:val="0"/>
          <w:numId w:val="9"/>
        </w:numPr>
        <w:spacing w:after="240"/>
        <w:rPr>
          <w:b/>
        </w:rPr>
      </w:pPr>
      <w:r w:rsidRPr="006C159F">
        <w:rPr>
          <w:rFonts w:ascii="Times" w:hAnsi="Times" w:cs="Times"/>
          <w:b/>
          <w:color w:val="000000"/>
        </w:rPr>
        <w:t>Tendering-</w:t>
      </w:r>
      <w:r w:rsidR="007E392F" w:rsidRPr="006C159F">
        <w:rPr>
          <w:rFonts w:ascii="Times" w:hAnsi="Times" w:cs="Times"/>
          <w:b/>
          <w:color w:val="000000"/>
        </w:rPr>
        <w:t xml:space="preserve"> </w:t>
      </w:r>
      <w:r w:rsidRPr="006C159F">
        <w:rPr>
          <w:rFonts w:ascii="Times" w:hAnsi="Times" w:cs="Times"/>
          <w:b/>
          <w:color w:val="000000"/>
        </w:rPr>
        <w:t>Bid</w:t>
      </w:r>
      <w:r w:rsidR="007F0863" w:rsidRPr="006C159F">
        <w:rPr>
          <w:rFonts w:ascii="Times" w:hAnsi="Times" w:cs="Times"/>
          <w:b/>
          <w:color w:val="000000"/>
        </w:rPr>
        <w:t xml:space="preserve"> </w:t>
      </w:r>
      <w:r w:rsidRPr="006C159F">
        <w:rPr>
          <w:rFonts w:ascii="Times" w:hAnsi="Times" w:cs="Times"/>
          <w:b/>
          <w:color w:val="000000"/>
        </w:rPr>
        <w:t>submission -</w:t>
      </w:r>
      <w:r w:rsidR="00351184" w:rsidRPr="006C159F">
        <w:rPr>
          <w:rFonts w:ascii="Times" w:hAnsi="Times" w:cs="Times"/>
          <w:b/>
          <w:color w:val="000000"/>
        </w:rPr>
        <w:t>Tender Negotiations</w:t>
      </w:r>
    </w:p>
    <w:p w:rsidR="00351184" w:rsidRPr="006C159F" w:rsidRDefault="00351184" w:rsidP="00193095">
      <w:pPr>
        <w:pStyle w:val="ListParagraph"/>
        <w:numPr>
          <w:ilvl w:val="0"/>
          <w:numId w:val="9"/>
        </w:numPr>
        <w:spacing w:after="240"/>
        <w:rPr>
          <w:rFonts w:ascii="Times" w:hAnsi="Times" w:cs="Times"/>
          <w:color w:val="000000"/>
        </w:rPr>
      </w:pPr>
      <w:r w:rsidRPr="006C159F">
        <w:rPr>
          <w:rFonts w:ascii="Times" w:hAnsi="Times" w:cs="Times"/>
          <w:b/>
          <w:color w:val="000000"/>
        </w:rPr>
        <w:t>Li</w:t>
      </w:r>
      <w:r w:rsidR="00B33388" w:rsidRPr="006C159F">
        <w:rPr>
          <w:rFonts w:ascii="Times" w:hAnsi="Times" w:cs="Times"/>
          <w:b/>
          <w:color w:val="000000"/>
        </w:rPr>
        <w:t>aison Work/Marketing</w:t>
      </w:r>
      <w:r w:rsidR="00E25F42">
        <w:rPr>
          <w:rFonts w:ascii="Times" w:hAnsi="Times" w:cs="Times"/>
          <w:b/>
          <w:color w:val="000000"/>
        </w:rPr>
        <w:t xml:space="preserve">/ </w:t>
      </w:r>
      <w:r w:rsidR="001954C0">
        <w:rPr>
          <w:rFonts w:ascii="Times" w:hAnsi="Times" w:cs="Times"/>
          <w:b/>
          <w:color w:val="000000"/>
        </w:rPr>
        <w:t xml:space="preserve">Development </w:t>
      </w:r>
      <w:r w:rsidR="001954C0" w:rsidRPr="006C159F">
        <w:rPr>
          <w:rFonts w:ascii="Times" w:hAnsi="Times" w:cs="Times"/>
          <w:b/>
          <w:color w:val="000000"/>
        </w:rPr>
        <w:t>of</w:t>
      </w:r>
      <w:r w:rsidR="00C63A22">
        <w:rPr>
          <w:rFonts w:ascii="Times" w:hAnsi="Times" w:cs="Times"/>
          <w:b/>
          <w:color w:val="000000"/>
        </w:rPr>
        <w:t xml:space="preserve"> New</w:t>
      </w:r>
      <w:r w:rsidRPr="006C159F">
        <w:rPr>
          <w:rFonts w:ascii="Times" w:hAnsi="Times" w:cs="Times"/>
          <w:b/>
          <w:color w:val="000000"/>
        </w:rPr>
        <w:t xml:space="preserve"> Product-Services</w:t>
      </w:r>
      <w:r w:rsidRPr="006C159F">
        <w:rPr>
          <w:rFonts w:ascii="Times" w:hAnsi="Times" w:cs="Times"/>
          <w:color w:val="000000"/>
        </w:rPr>
        <w:t>.</w:t>
      </w:r>
    </w:p>
    <w:p w:rsidR="00330BD8" w:rsidRDefault="00C33033" w:rsidP="00330BD8">
      <w:pPr>
        <w:spacing w:after="240" w:line="240" w:lineRule="auto"/>
        <w:rPr>
          <w:rFonts w:ascii="Times" w:hAnsi="Times" w:cs="Times"/>
          <w:b/>
          <w:color w:val="000000"/>
          <w:sz w:val="24"/>
          <w:szCs w:val="24"/>
        </w:rPr>
      </w:pPr>
      <w:r w:rsidRPr="00606F6D">
        <w:rPr>
          <w:rFonts w:ascii="Times" w:hAnsi="Times" w:cs="Times"/>
          <w:b/>
          <w:color w:val="000000"/>
          <w:sz w:val="24"/>
          <w:szCs w:val="24"/>
        </w:rPr>
        <w:t>Employment History</w:t>
      </w:r>
      <w:r w:rsidR="00EB07B6">
        <w:rPr>
          <w:rFonts w:ascii="Times" w:hAnsi="Times" w:cs="Times"/>
          <w:b/>
          <w:color w:val="000000"/>
          <w:sz w:val="24"/>
          <w:szCs w:val="24"/>
        </w:rPr>
        <w:t>:</w:t>
      </w:r>
    </w:p>
    <w:p w:rsidR="00EA379B" w:rsidRPr="00ED601D" w:rsidRDefault="00C33033" w:rsidP="00AC2FD3">
      <w:pPr>
        <w:spacing w:after="240" w:line="240" w:lineRule="auto"/>
        <w:ind w:firstLine="708"/>
      </w:pPr>
      <w:r w:rsidRPr="00ED601D">
        <w:rPr>
          <w:rFonts w:ascii="Times" w:hAnsi="Times" w:cs="Times"/>
          <w:b/>
          <w:color w:val="000000"/>
        </w:rPr>
        <w:t>Concord Control Systems Pvt. Ltd</w:t>
      </w:r>
      <w:r w:rsidR="00090715" w:rsidRPr="00ED601D">
        <w:rPr>
          <w:rFonts w:ascii="Times" w:hAnsi="Times" w:cs="Times"/>
          <w:b/>
          <w:color w:val="000000"/>
        </w:rPr>
        <w:t xml:space="preserve"> -Lucknow</w:t>
      </w:r>
      <w:r w:rsidRPr="00ED601D">
        <w:rPr>
          <w:rFonts w:ascii="Times" w:hAnsi="Times" w:cs="Times"/>
          <w:b/>
          <w:color w:val="000000"/>
        </w:rPr>
        <w:t>.</w:t>
      </w:r>
      <w:r w:rsidR="00047ACF" w:rsidRPr="00ED601D">
        <w:rPr>
          <w:rFonts w:ascii="Times" w:hAnsi="Times" w:cs="Times"/>
          <w:b/>
          <w:color w:val="000000"/>
        </w:rPr>
        <w:t xml:space="preserve"> U.P</w:t>
      </w:r>
    </w:p>
    <w:p w:rsidR="00216040" w:rsidRPr="00267672" w:rsidRDefault="00C33033" w:rsidP="002160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16040">
        <w:rPr>
          <w:rFonts w:ascii="Times New Roman" w:hAnsi="Times New Roman" w:cs="Times New Roman"/>
          <w:color w:val="000000"/>
          <w:sz w:val="24"/>
          <w:szCs w:val="24"/>
        </w:rPr>
        <w:t>Sr</w:t>
      </w:r>
      <w:r w:rsidRPr="00216040">
        <w:rPr>
          <w:rFonts w:ascii="Times New Roman" w:hAnsi="Times New Roman" w:cs="Times New Roman"/>
          <w:b/>
          <w:color w:val="000000"/>
          <w:sz w:val="24"/>
          <w:szCs w:val="24"/>
        </w:rPr>
        <w:t>.Executive-</w:t>
      </w:r>
      <w:r w:rsidR="00DF592D" w:rsidRPr="002160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16040">
        <w:rPr>
          <w:rFonts w:ascii="Times New Roman" w:hAnsi="Times New Roman" w:cs="Times New Roman"/>
          <w:b/>
          <w:color w:val="000000"/>
          <w:sz w:val="24"/>
          <w:szCs w:val="24"/>
        </w:rPr>
        <w:t>Project Supe</w:t>
      </w:r>
      <w:r w:rsidR="00ED3DB3" w:rsidRPr="00216040">
        <w:rPr>
          <w:rFonts w:ascii="Times New Roman" w:hAnsi="Times New Roman" w:cs="Times New Roman"/>
          <w:b/>
          <w:color w:val="000000"/>
          <w:sz w:val="24"/>
          <w:szCs w:val="24"/>
        </w:rPr>
        <w:t>rvision-New Product Development</w:t>
      </w:r>
      <w:r w:rsidR="00ED3DB3" w:rsidRPr="0021604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A7DBC" w:rsidRPr="0021604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16040">
        <w:rPr>
          <w:rFonts w:ascii="Times New Roman" w:hAnsi="Times New Roman" w:cs="Times New Roman"/>
          <w:color w:val="000000"/>
          <w:sz w:val="24"/>
          <w:szCs w:val="24"/>
        </w:rPr>
        <w:t xml:space="preserve"> Source Materials Identification/Documentation for Assessment Process approval/Prototype </w:t>
      </w:r>
      <w:r w:rsidR="00C63A22" w:rsidRPr="00216040">
        <w:rPr>
          <w:rFonts w:ascii="Times New Roman" w:hAnsi="Times New Roman" w:cs="Times New Roman"/>
          <w:color w:val="000000"/>
          <w:sz w:val="24"/>
          <w:szCs w:val="24"/>
        </w:rPr>
        <w:t>assessment, Liaison</w:t>
      </w:r>
      <w:r w:rsidRPr="00216040">
        <w:rPr>
          <w:rFonts w:ascii="Times New Roman" w:hAnsi="Times New Roman" w:cs="Times New Roman"/>
          <w:color w:val="000000"/>
          <w:sz w:val="24"/>
          <w:szCs w:val="24"/>
        </w:rPr>
        <w:t xml:space="preserve"> work.</w:t>
      </w:r>
      <w:r w:rsidR="00216040" w:rsidRPr="0021604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160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July 2018 – Present</w:t>
      </w:r>
      <w:r w:rsidR="00BA7DBC" w:rsidRPr="002160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67672" w:rsidRPr="00216040" w:rsidRDefault="00267672" w:rsidP="00216040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</w:p>
    <w:p w:rsidR="00216040" w:rsidRPr="00216040" w:rsidRDefault="00C33033" w:rsidP="00216040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</w:rPr>
      </w:pPr>
      <w:r w:rsidRPr="00216040">
        <w:rPr>
          <w:rFonts w:ascii="Times" w:hAnsi="Times" w:cs="Times"/>
          <w:b/>
          <w:color w:val="000000"/>
        </w:rPr>
        <w:t>Maa Laxmi Industry.</w:t>
      </w:r>
      <w:r w:rsidR="00330086" w:rsidRPr="00216040">
        <w:rPr>
          <w:rFonts w:ascii="Times" w:hAnsi="Times" w:cs="Times"/>
          <w:b/>
          <w:color w:val="000000"/>
        </w:rPr>
        <w:t>(RDSO-Apprvd.source)-</w:t>
      </w:r>
      <w:r w:rsidRPr="00216040">
        <w:rPr>
          <w:rFonts w:ascii="Times" w:hAnsi="Times" w:cs="Times"/>
          <w:b/>
          <w:color w:val="000000"/>
        </w:rPr>
        <w:t xml:space="preserve"> Howrah, West Bengal</w:t>
      </w:r>
      <w:r w:rsidR="00047ACF" w:rsidRPr="00216040">
        <w:rPr>
          <w:rFonts w:ascii="Times" w:hAnsi="Times" w:cs="Times"/>
          <w:b/>
          <w:color w:val="000000"/>
        </w:rPr>
        <w:t>.</w:t>
      </w:r>
    </w:p>
    <w:p w:rsidR="006D1253" w:rsidRDefault="00DF592D" w:rsidP="00216040">
      <w:pPr>
        <w:pStyle w:val="ListParagraph"/>
        <w:spacing w:after="0" w:line="240" w:lineRule="auto"/>
        <w:rPr>
          <w:rFonts w:ascii="Times" w:hAnsi="Times" w:cs="Times"/>
          <w:bCs/>
          <w:color w:val="000000"/>
          <w:sz w:val="24"/>
          <w:szCs w:val="24"/>
        </w:rPr>
      </w:pPr>
      <w:r w:rsidRPr="00216040">
        <w:rPr>
          <w:rFonts w:ascii="Times" w:hAnsi="Times" w:cs="Times"/>
          <w:bCs/>
          <w:color w:val="000000"/>
          <w:sz w:val="24"/>
          <w:szCs w:val="24"/>
        </w:rPr>
        <w:t xml:space="preserve">Sr.Executive </w:t>
      </w:r>
      <w:r w:rsidR="00C33033" w:rsidRPr="00216040">
        <w:rPr>
          <w:rFonts w:ascii="Times" w:hAnsi="Times" w:cs="Times"/>
          <w:bCs/>
          <w:color w:val="000000"/>
          <w:sz w:val="24"/>
          <w:szCs w:val="24"/>
        </w:rPr>
        <w:t>Looking after the Marketing activities, Liaison with Railway, Preprtn. of R.Notes/Billing at site, Tender- asst. for Tender Bid preparation. Tender</w:t>
      </w:r>
      <w:r w:rsidR="00C33033" w:rsidRPr="00216040">
        <w:rPr>
          <w:rFonts w:ascii="Times" w:hAnsi="Times" w:cs="Times"/>
          <w:b/>
          <w:color w:val="000000"/>
          <w:sz w:val="24"/>
          <w:szCs w:val="24"/>
        </w:rPr>
        <w:t xml:space="preserve"> </w:t>
      </w:r>
      <w:r w:rsidR="00C33033" w:rsidRPr="00216040">
        <w:rPr>
          <w:rFonts w:ascii="Times" w:hAnsi="Times" w:cs="Times"/>
          <w:bCs/>
          <w:color w:val="000000"/>
          <w:sz w:val="24"/>
          <w:szCs w:val="24"/>
        </w:rPr>
        <w:t>Negotiations with various RLY Zones</w:t>
      </w:r>
      <w:r w:rsidR="00216040">
        <w:rPr>
          <w:rFonts w:ascii="Times" w:hAnsi="Times" w:cs="Times"/>
          <w:bCs/>
          <w:color w:val="000000"/>
          <w:sz w:val="24"/>
          <w:szCs w:val="24"/>
        </w:rPr>
        <w:t xml:space="preserve">. </w:t>
      </w:r>
      <w:r w:rsidR="00C33033" w:rsidRPr="00216040">
        <w:rPr>
          <w:rFonts w:ascii="Times" w:hAnsi="Times" w:cs="Times"/>
          <w:bCs/>
          <w:color w:val="000000"/>
          <w:sz w:val="24"/>
          <w:szCs w:val="24"/>
        </w:rPr>
        <w:t>October 2012 – June 2018</w:t>
      </w:r>
    </w:p>
    <w:p w:rsidR="00267672" w:rsidRPr="00216040" w:rsidRDefault="00267672" w:rsidP="00216040">
      <w:pPr>
        <w:pStyle w:val="ListParagraph"/>
        <w:spacing w:after="0" w:line="240" w:lineRule="auto"/>
        <w:rPr>
          <w:rFonts w:ascii="Arial Narrow" w:hAnsi="Arial Narrow"/>
          <w:bCs/>
        </w:rPr>
      </w:pPr>
    </w:p>
    <w:p w:rsidR="006D1253" w:rsidRPr="00414CE0" w:rsidRDefault="00C33033" w:rsidP="00414CE0">
      <w:pPr>
        <w:pStyle w:val="ListParagraph"/>
        <w:numPr>
          <w:ilvl w:val="0"/>
          <w:numId w:val="11"/>
        </w:numPr>
        <w:spacing w:after="0" w:line="240" w:lineRule="auto"/>
        <w:rPr>
          <w:rFonts w:ascii="Times" w:hAnsi="Times" w:cs="Times"/>
          <w:b/>
          <w:color w:val="000000"/>
        </w:rPr>
      </w:pPr>
      <w:r w:rsidRPr="00414CE0">
        <w:rPr>
          <w:rFonts w:ascii="Times" w:hAnsi="Times" w:cs="Times"/>
          <w:b/>
          <w:color w:val="000000"/>
        </w:rPr>
        <w:t>Kaveri Ultra Polymer Pvt.</w:t>
      </w:r>
      <w:r w:rsidR="00216040">
        <w:rPr>
          <w:rFonts w:ascii="Times" w:hAnsi="Times" w:cs="Times"/>
          <w:b/>
          <w:color w:val="000000"/>
        </w:rPr>
        <w:t xml:space="preserve"> </w:t>
      </w:r>
      <w:r w:rsidRPr="00414CE0">
        <w:rPr>
          <w:rFonts w:ascii="Times" w:hAnsi="Times" w:cs="Times"/>
          <w:b/>
          <w:color w:val="000000"/>
        </w:rPr>
        <w:t>Ltd. Kolkata, West Bengal</w:t>
      </w:r>
      <w:r w:rsidR="00047ACF" w:rsidRPr="00414CE0">
        <w:rPr>
          <w:rFonts w:ascii="Times" w:hAnsi="Times" w:cs="Times"/>
          <w:b/>
          <w:color w:val="000000"/>
        </w:rPr>
        <w:t>.</w:t>
      </w:r>
    </w:p>
    <w:p w:rsidR="006D1253" w:rsidRDefault="00216040">
      <w:pPr>
        <w:spacing w:after="0" w:line="240" w:lineRule="auto"/>
      </w:pPr>
      <w:r>
        <w:tab/>
      </w:r>
      <w:r w:rsidR="007934BE">
        <w:rPr>
          <w:rFonts w:ascii="Times" w:hAnsi="Times" w:cs="Times"/>
          <w:color w:val="000000"/>
          <w:sz w:val="24"/>
          <w:szCs w:val="24"/>
        </w:rPr>
        <w:t>Site-</w:t>
      </w:r>
      <w:r>
        <w:rPr>
          <w:rFonts w:ascii="Times" w:hAnsi="Times" w:cs="Times"/>
          <w:color w:val="000000"/>
          <w:sz w:val="24"/>
          <w:szCs w:val="24"/>
        </w:rPr>
        <w:t>In charge</w:t>
      </w:r>
      <w:r w:rsidR="007934BE">
        <w:rPr>
          <w:rFonts w:ascii="Times" w:hAnsi="Times" w:cs="Times"/>
          <w:color w:val="000000"/>
          <w:sz w:val="24"/>
          <w:szCs w:val="24"/>
        </w:rPr>
        <w:t xml:space="preserve"> </w:t>
      </w:r>
      <w:r w:rsidR="00C33033">
        <w:rPr>
          <w:rFonts w:ascii="Times" w:hAnsi="Times" w:cs="Times"/>
          <w:color w:val="000000"/>
          <w:sz w:val="24"/>
          <w:szCs w:val="24"/>
        </w:rPr>
        <w:t xml:space="preserve">Handling of Dust Suppression System </w:t>
      </w:r>
      <w:r>
        <w:rPr>
          <w:rFonts w:ascii="Times" w:hAnsi="Times" w:cs="Times"/>
          <w:color w:val="000000"/>
          <w:sz w:val="24"/>
          <w:szCs w:val="24"/>
        </w:rPr>
        <w:t xml:space="preserve">Project at Jindal Mines-Barbil, </w:t>
      </w:r>
      <w:r>
        <w:rPr>
          <w:rFonts w:ascii="Times" w:hAnsi="Times" w:cs="Times"/>
          <w:color w:val="000000"/>
          <w:sz w:val="24"/>
          <w:szCs w:val="24"/>
        </w:rPr>
        <w:tab/>
      </w:r>
      <w:r w:rsidR="00C33033">
        <w:rPr>
          <w:rFonts w:ascii="Times" w:hAnsi="Times" w:cs="Times"/>
          <w:color w:val="000000"/>
          <w:sz w:val="24"/>
          <w:szCs w:val="24"/>
        </w:rPr>
        <w:t>Tensa,-Orissa.</w:t>
      </w:r>
      <w:r>
        <w:t xml:space="preserve"> </w:t>
      </w:r>
      <w:r w:rsidR="00C33033">
        <w:rPr>
          <w:rFonts w:ascii="Times" w:hAnsi="Times" w:cs="Times"/>
          <w:color w:val="000000"/>
          <w:sz w:val="24"/>
          <w:szCs w:val="24"/>
        </w:rPr>
        <w:t>May 2011 – August 2012</w:t>
      </w:r>
    </w:p>
    <w:p w:rsidR="006D1253" w:rsidRDefault="00C33033">
      <w:pPr>
        <w:spacing w:after="0" w:line="240" w:lineRule="auto"/>
      </w:pPr>
      <w:r>
        <w:rPr>
          <w:rFonts w:ascii="Times" w:hAnsi="Times" w:cs="Times"/>
          <w:color w:val="000000"/>
          <w:sz w:val="24"/>
          <w:szCs w:val="24"/>
        </w:rPr>
        <w:t> </w:t>
      </w:r>
    </w:p>
    <w:p w:rsidR="00203841" w:rsidRPr="00267672" w:rsidRDefault="00C33033" w:rsidP="00267672">
      <w:pPr>
        <w:pStyle w:val="ListParagraph"/>
        <w:numPr>
          <w:ilvl w:val="0"/>
          <w:numId w:val="11"/>
        </w:numPr>
        <w:spacing w:after="0" w:line="240" w:lineRule="auto"/>
        <w:rPr>
          <w:rFonts w:ascii="Times" w:hAnsi="Times" w:cs="Times"/>
          <w:b/>
          <w:color w:val="000000"/>
        </w:rPr>
      </w:pPr>
      <w:r w:rsidRPr="00414CE0">
        <w:rPr>
          <w:rFonts w:ascii="Times" w:hAnsi="Times" w:cs="Times"/>
          <w:b/>
          <w:color w:val="000000"/>
        </w:rPr>
        <w:t>WB Projects Consultant &amp;Engineer. Behala-Kolkata, West Bengal</w:t>
      </w:r>
      <w:r w:rsidR="00203841" w:rsidRPr="00414CE0">
        <w:rPr>
          <w:rFonts w:ascii="Times" w:hAnsi="Times" w:cs="Times"/>
          <w:b/>
          <w:color w:val="000000"/>
        </w:rPr>
        <w:t>.</w:t>
      </w:r>
    </w:p>
    <w:p w:rsidR="006D1253" w:rsidRPr="00216040" w:rsidRDefault="00216040" w:rsidP="00216040">
      <w:pPr>
        <w:spacing w:after="0" w:line="240" w:lineRule="auto"/>
        <w:jc w:val="both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ab/>
      </w:r>
      <w:r w:rsidR="00C33033">
        <w:rPr>
          <w:rFonts w:ascii="Times" w:hAnsi="Times" w:cs="Times"/>
          <w:color w:val="000000"/>
          <w:sz w:val="24"/>
          <w:szCs w:val="24"/>
        </w:rPr>
        <w:t xml:space="preserve">Supervision of Project work/ Bid Preparation /Tender quote/Billing schedule for MWT </w:t>
      </w:r>
      <w:r>
        <w:rPr>
          <w:rFonts w:ascii="Times" w:hAnsi="Times" w:cs="Times"/>
          <w:color w:val="000000"/>
          <w:sz w:val="24"/>
          <w:szCs w:val="24"/>
        </w:rPr>
        <w:tab/>
      </w:r>
      <w:r w:rsidR="00C33033">
        <w:rPr>
          <w:rFonts w:ascii="Times" w:hAnsi="Times" w:cs="Times"/>
          <w:color w:val="000000"/>
          <w:sz w:val="24"/>
          <w:szCs w:val="24"/>
        </w:rPr>
        <w:t>Project at Talcher ,</w:t>
      </w:r>
      <w:r>
        <w:rPr>
          <w:rFonts w:ascii="Times" w:hAnsi="Times" w:cs="Times"/>
          <w:color w:val="000000"/>
          <w:sz w:val="24"/>
          <w:szCs w:val="24"/>
        </w:rPr>
        <w:t xml:space="preserve"> </w:t>
      </w:r>
      <w:r w:rsidR="00C33033">
        <w:rPr>
          <w:rFonts w:ascii="Times" w:hAnsi="Times" w:cs="Times"/>
          <w:color w:val="000000"/>
          <w:sz w:val="24"/>
          <w:szCs w:val="24"/>
        </w:rPr>
        <w:t>Balance.</w:t>
      </w:r>
      <w:r>
        <w:rPr>
          <w:rFonts w:ascii="Times" w:hAnsi="Times" w:cs="Times"/>
          <w:color w:val="000000"/>
          <w:sz w:val="24"/>
          <w:szCs w:val="24"/>
        </w:rPr>
        <w:t xml:space="preserve"> </w:t>
      </w:r>
      <w:r w:rsidR="00C33033">
        <w:rPr>
          <w:rFonts w:ascii="Times" w:hAnsi="Times" w:cs="Times"/>
          <w:color w:val="000000"/>
          <w:sz w:val="24"/>
          <w:szCs w:val="24"/>
        </w:rPr>
        <w:t>Mech.</w:t>
      </w:r>
      <w:r>
        <w:rPr>
          <w:rFonts w:ascii="Times" w:hAnsi="Times" w:cs="Times"/>
          <w:color w:val="000000"/>
          <w:sz w:val="24"/>
          <w:szCs w:val="24"/>
        </w:rPr>
        <w:t xml:space="preserve"> </w:t>
      </w:r>
      <w:r w:rsidR="00C33033">
        <w:rPr>
          <w:rFonts w:ascii="Times" w:hAnsi="Times" w:cs="Times"/>
          <w:color w:val="000000"/>
          <w:sz w:val="24"/>
          <w:szCs w:val="24"/>
        </w:rPr>
        <w:t xml:space="preserve">work at Haldia under Mitsubishi,60MW/40MW CPP </w:t>
      </w:r>
      <w:r>
        <w:rPr>
          <w:rFonts w:ascii="Times" w:hAnsi="Times" w:cs="Times"/>
          <w:color w:val="000000"/>
          <w:sz w:val="24"/>
          <w:szCs w:val="24"/>
        </w:rPr>
        <w:tab/>
      </w:r>
      <w:r w:rsidR="00C33033">
        <w:rPr>
          <w:rFonts w:ascii="Times" w:hAnsi="Times" w:cs="Times"/>
          <w:color w:val="000000"/>
          <w:sz w:val="24"/>
          <w:szCs w:val="24"/>
        </w:rPr>
        <w:t>P</w:t>
      </w:r>
      <w:r>
        <w:rPr>
          <w:rFonts w:ascii="Times" w:hAnsi="Times" w:cs="Times"/>
          <w:color w:val="000000"/>
          <w:sz w:val="24"/>
          <w:szCs w:val="24"/>
        </w:rPr>
        <w:t>r</w:t>
      </w:r>
      <w:r w:rsidR="00C33033">
        <w:rPr>
          <w:rFonts w:ascii="Times" w:hAnsi="Times" w:cs="Times"/>
          <w:color w:val="000000"/>
          <w:sz w:val="24"/>
          <w:szCs w:val="24"/>
        </w:rPr>
        <w:t>oject under Bhushan Ltd.at Rengali,</w:t>
      </w:r>
      <w:r>
        <w:rPr>
          <w:rFonts w:ascii="Times" w:hAnsi="Times" w:cs="Times"/>
          <w:color w:val="000000"/>
          <w:sz w:val="24"/>
          <w:szCs w:val="24"/>
        </w:rPr>
        <w:t xml:space="preserve"> </w:t>
      </w:r>
      <w:r w:rsidR="00C33033">
        <w:rPr>
          <w:rFonts w:ascii="Times" w:hAnsi="Times" w:cs="Times"/>
          <w:color w:val="000000"/>
          <w:sz w:val="24"/>
          <w:szCs w:val="24"/>
        </w:rPr>
        <w:t>HSMP Project under Jindal-Jajpur.</w:t>
      </w:r>
      <w:r>
        <w:rPr>
          <w:rFonts w:ascii="Times" w:hAnsi="Times" w:cs="Times"/>
          <w:color w:val="000000"/>
          <w:sz w:val="24"/>
          <w:szCs w:val="24"/>
        </w:rPr>
        <w:t xml:space="preserve"> </w:t>
      </w:r>
      <w:r w:rsidR="00176F5D">
        <w:rPr>
          <w:rFonts w:ascii="Times" w:hAnsi="Times" w:cs="Times"/>
          <w:color w:val="000000"/>
          <w:sz w:val="24"/>
          <w:szCs w:val="24"/>
        </w:rPr>
        <w:t xml:space="preserve">GRSE-Ship </w:t>
      </w:r>
      <w:r>
        <w:rPr>
          <w:rFonts w:ascii="Times" w:hAnsi="Times" w:cs="Times"/>
          <w:color w:val="000000"/>
          <w:sz w:val="24"/>
          <w:szCs w:val="24"/>
        </w:rPr>
        <w:tab/>
      </w:r>
      <w:r w:rsidR="00176F5D">
        <w:rPr>
          <w:rFonts w:ascii="Times" w:hAnsi="Times" w:cs="Times"/>
          <w:color w:val="000000"/>
          <w:sz w:val="24"/>
          <w:szCs w:val="24"/>
        </w:rPr>
        <w:t>Piping project-Garden Reach</w:t>
      </w:r>
      <w:r w:rsidR="0098413C">
        <w:rPr>
          <w:rFonts w:ascii="Times" w:hAnsi="Times" w:cs="Times"/>
          <w:color w:val="000000"/>
          <w:sz w:val="24"/>
          <w:szCs w:val="24"/>
        </w:rPr>
        <w:t xml:space="preserve">-Kolkata. </w:t>
      </w:r>
      <w:r w:rsidR="00C33033">
        <w:rPr>
          <w:rFonts w:ascii="Times" w:hAnsi="Times" w:cs="Times"/>
          <w:color w:val="000000"/>
          <w:sz w:val="24"/>
          <w:szCs w:val="24"/>
        </w:rPr>
        <w:t>January 2002 – Ma</w:t>
      </w:r>
      <w:r w:rsidR="00CF101C">
        <w:rPr>
          <w:rFonts w:ascii="Times" w:hAnsi="Times" w:cs="Times"/>
          <w:color w:val="000000"/>
          <w:sz w:val="24"/>
          <w:szCs w:val="24"/>
        </w:rPr>
        <w:t>rch 2009</w:t>
      </w:r>
    </w:p>
    <w:p w:rsidR="00216040" w:rsidRDefault="00216040">
      <w:pPr>
        <w:spacing w:after="0" w:line="330" w:lineRule="auto"/>
        <w:outlineLvl w:val="2"/>
        <w:rPr>
          <w:rFonts w:ascii="Times" w:hAnsi="Times" w:cs="Times"/>
          <w:b/>
          <w:color w:val="000000"/>
        </w:rPr>
      </w:pPr>
    </w:p>
    <w:p w:rsidR="00193095" w:rsidRPr="00216040" w:rsidRDefault="00C33033">
      <w:pPr>
        <w:spacing w:after="0" w:line="330" w:lineRule="auto"/>
        <w:outlineLvl w:val="2"/>
        <w:rPr>
          <w:rFonts w:ascii="Times" w:hAnsi="Times" w:cs="Times"/>
          <w:b/>
          <w:color w:val="000000"/>
        </w:rPr>
      </w:pPr>
      <w:r w:rsidRPr="00606F6D">
        <w:rPr>
          <w:rFonts w:ascii="Times" w:hAnsi="Times" w:cs="Times"/>
          <w:b/>
          <w:color w:val="000000"/>
        </w:rPr>
        <w:t>Personal Data:</w:t>
      </w:r>
    </w:p>
    <w:p w:rsidR="006D1253" w:rsidRDefault="00C33033" w:rsidP="00216040">
      <w:pPr>
        <w:spacing w:after="0" w:line="240" w:lineRule="auto"/>
      </w:pPr>
      <w:r>
        <w:rPr>
          <w:rFonts w:ascii="Times" w:hAnsi="Times" w:cs="Times"/>
          <w:color w:val="000000"/>
          <w:sz w:val="24"/>
          <w:szCs w:val="24"/>
        </w:rPr>
        <w:t>Father's Name: Late M.</w:t>
      </w:r>
      <w:r w:rsidR="00193095">
        <w:rPr>
          <w:rFonts w:ascii="Times" w:hAnsi="Times" w:cs="Times"/>
          <w:color w:val="000000"/>
          <w:sz w:val="24"/>
          <w:szCs w:val="24"/>
        </w:rPr>
        <w:t xml:space="preserve"> </w:t>
      </w:r>
      <w:r>
        <w:rPr>
          <w:rFonts w:ascii="Times" w:hAnsi="Times" w:cs="Times"/>
          <w:color w:val="000000"/>
          <w:sz w:val="24"/>
          <w:szCs w:val="24"/>
        </w:rPr>
        <w:t>M.</w:t>
      </w:r>
      <w:r w:rsidR="00193095">
        <w:rPr>
          <w:rFonts w:ascii="Times" w:hAnsi="Times" w:cs="Times"/>
          <w:color w:val="000000"/>
          <w:sz w:val="24"/>
          <w:szCs w:val="24"/>
        </w:rPr>
        <w:t xml:space="preserve"> </w:t>
      </w:r>
      <w:r>
        <w:rPr>
          <w:rFonts w:ascii="Times" w:hAnsi="Times" w:cs="Times"/>
          <w:color w:val="000000"/>
          <w:sz w:val="24"/>
          <w:szCs w:val="24"/>
        </w:rPr>
        <w:t>Bhattacharjee</w:t>
      </w:r>
    </w:p>
    <w:p w:rsidR="006D1253" w:rsidRDefault="0001324D" w:rsidP="00216040">
      <w:pPr>
        <w:spacing w:after="0" w:line="240" w:lineRule="auto"/>
      </w:pPr>
      <w:r>
        <w:rPr>
          <w:rFonts w:ascii="Times" w:hAnsi="Times" w:cs="Times"/>
          <w:color w:val="000000"/>
          <w:sz w:val="24"/>
          <w:szCs w:val="24"/>
        </w:rPr>
        <w:t>Gender:</w:t>
      </w:r>
      <w:r w:rsidR="00C33033">
        <w:rPr>
          <w:rFonts w:ascii="Times" w:hAnsi="Times" w:cs="Times"/>
          <w:color w:val="000000"/>
          <w:sz w:val="24"/>
          <w:szCs w:val="24"/>
        </w:rPr>
        <w:t xml:space="preserve"> Male</w:t>
      </w:r>
    </w:p>
    <w:p w:rsidR="00355E53" w:rsidRDefault="009C01AB" w:rsidP="00216040">
      <w:pPr>
        <w:tabs>
          <w:tab w:val="left" w:pos="2160"/>
        </w:tabs>
        <w:spacing w:after="0" w:line="240" w:lineRule="auto"/>
        <w:rPr>
          <w:rFonts w:ascii="Times" w:hAnsi="Times" w:cs="Times"/>
          <w:color w:val="000000"/>
          <w:sz w:val="24"/>
          <w:szCs w:val="24"/>
        </w:rPr>
      </w:pPr>
      <w:r>
        <w:rPr>
          <w:rFonts w:ascii="Times" w:hAnsi="Times" w:cs="Times"/>
          <w:color w:val="000000"/>
          <w:sz w:val="24"/>
          <w:szCs w:val="24"/>
        </w:rPr>
        <w:t>DOB: 10.03.1971.</w:t>
      </w:r>
      <w:r w:rsidR="00355E53">
        <w:rPr>
          <w:rFonts w:ascii="Times" w:hAnsi="Times" w:cs="Times"/>
          <w:color w:val="000000"/>
          <w:sz w:val="24"/>
          <w:szCs w:val="24"/>
        </w:rPr>
        <w:tab/>
      </w:r>
    </w:p>
    <w:p w:rsidR="006D1253" w:rsidRDefault="00355E53" w:rsidP="00216040">
      <w:pPr>
        <w:tabs>
          <w:tab w:val="left" w:pos="2160"/>
        </w:tabs>
        <w:spacing w:after="0" w:line="240" w:lineRule="auto"/>
      </w:pPr>
      <w:r>
        <w:rPr>
          <w:rFonts w:ascii="Times" w:hAnsi="Times" w:cs="Times"/>
          <w:color w:val="000000"/>
          <w:sz w:val="24"/>
          <w:szCs w:val="24"/>
        </w:rPr>
        <w:t>M</w:t>
      </w:r>
      <w:r w:rsidR="00C33033">
        <w:rPr>
          <w:rFonts w:ascii="Times" w:hAnsi="Times" w:cs="Times"/>
          <w:color w:val="000000"/>
          <w:sz w:val="24"/>
          <w:szCs w:val="24"/>
        </w:rPr>
        <w:t xml:space="preserve">arital </w:t>
      </w:r>
      <w:r w:rsidR="0001324D">
        <w:rPr>
          <w:rFonts w:ascii="Times" w:hAnsi="Times" w:cs="Times"/>
          <w:color w:val="000000"/>
          <w:sz w:val="24"/>
          <w:szCs w:val="24"/>
        </w:rPr>
        <w:t>Status:</w:t>
      </w:r>
      <w:r w:rsidR="00C33033">
        <w:rPr>
          <w:rFonts w:ascii="Times" w:hAnsi="Times" w:cs="Times"/>
          <w:color w:val="000000"/>
          <w:sz w:val="24"/>
          <w:szCs w:val="24"/>
        </w:rPr>
        <w:t xml:space="preserve"> Bachelor.</w:t>
      </w:r>
    </w:p>
    <w:sectPr w:rsidR="006D1253" w:rsidSect="002160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709" w:right="992" w:bottom="568" w:left="13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A2A" w:rsidRDefault="009D3A2A" w:rsidP="006E0FDA">
      <w:pPr>
        <w:spacing w:after="0" w:line="240" w:lineRule="auto"/>
      </w:pPr>
      <w:r>
        <w:separator/>
      </w:r>
    </w:p>
  </w:endnote>
  <w:endnote w:type="continuationSeparator" w:id="1">
    <w:p w:rsidR="009D3A2A" w:rsidRDefault="009D3A2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332" w:rsidRDefault="00FE633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332" w:rsidRDefault="00FE633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332" w:rsidRDefault="00FE63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A2A" w:rsidRDefault="009D3A2A" w:rsidP="006E0FDA">
      <w:pPr>
        <w:spacing w:after="0" w:line="240" w:lineRule="auto"/>
      </w:pPr>
      <w:r>
        <w:separator/>
      </w:r>
    </w:p>
  </w:footnote>
  <w:footnote w:type="continuationSeparator" w:id="1">
    <w:p w:rsidR="009D3A2A" w:rsidRDefault="009D3A2A" w:rsidP="006E0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332" w:rsidRDefault="00FE63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A99" w:rsidRDefault="00FE6332" w:rsidP="006E15D0">
    <w:pPr>
      <w:pStyle w:val="Header"/>
      <w:tabs>
        <w:tab w:val="clear" w:pos="9026"/>
        <w:tab w:val="left" w:pos="8625"/>
      </w:tabs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</w:p>
  <w:p w:rsidR="00FE6332" w:rsidRPr="00985618" w:rsidRDefault="00FE6332" w:rsidP="006E15D0">
    <w:pPr>
      <w:pStyle w:val="Header"/>
      <w:tabs>
        <w:tab w:val="clear" w:pos="9026"/>
        <w:tab w:val="left" w:pos="8625"/>
      </w:tabs>
      <w:rPr>
        <w:b/>
        <w:sz w:val="28"/>
        <w:szCs w:val="28"/>
        <w:u w:val="single"/>
      </w:rPr>
    </w:pPr>
    <w:r>
      <w:rPr>
        <w:b/>
        <w:sz w:val="28"/>
        <w:szCs w:val="28"/>
      </w:rPr>
      <w:t xml:space="preserve">                                                               </w:t>
    </w:r>
    <w:r w:rsidRPr="00985618">
      <w:rPr>
        <w:b/>
        <w:sz w:val="28"/>
        <w:szCs w:val="28"/>
        <w:u w:val="single"/>
      </w:rPr>
      <w:t>RESUME</w:t>
    </w:r>
  </w:p>
  <w:p w:rsidR="00FE6332" w:rsidRPr="008E4475" w:rsidRDefault="00FE6332" w:rsidP="006E15D0">
    <w:pPr>
      <w:pStyle w:val="Header"/>
      <w:tabs>
        <w:tab w:val="clear" w:pos="9026"/>
        <w:tab w:val="left" w:pos="8625"/>
      </w:tabs>
      <w:rPr>
        <w:b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332" w:rsidRDefault="00FE63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0207885"/>
    <w:multiLevelType w:val="hybridMultilevel"/>
    <w:tmpl w:val="AEA80F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1C6462"/>
    <w:multiLevelType w:val="hybridMultilevel"/>
    <w:tmpl w:val="7136A3A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17B3915"/>
    <w:multiLevelType w:val="hybridMultilevel"/>
    <w:tmpl w:val="67BE5AAE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D09250F"/>
    <w:multiLevelType w:val="hybridMultilevel"/>
    <w:tmpl w:val="CB307F8E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9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/>
  <w:rsids>
    <w:rsidRoot w:val="00DF064E"/>
    <w:rsid w:val="0001324D"/>
    <w:rsid w:val="000155F8"/>
    <w:rsid w:val="00047ACF"/>
    <w:rsid w:val="00065F9C"/>
    <w:rsid w:val="00090715"/>
    <w:rsid w:val="000F6147"/>
    <w:rsid w:val="00101F99"/>
    <w:rsid w:val="0010521B"/>
    <w:rsid w:val="00112029"/>
    <w:rsid w:val="00135412"/>
    <w:rsid w:val="00176F5D"/>
    <w:rsid w:val="001850C8"/>
    <w:rsid w:val="00193095"/>
    <w:rsid w:val="001954C0"/>
    <w:rsid w:val="001A6EB6"/>
    <w:rsid w:val="001C2850"/>
    <w:rsid w:val="001D768D"/>
    <w:rsid w:val="001F2395"/>
    <w:rsid w:val="002037BF"/>
    <w:rsid w:val="00203841"/>
    <w:rsid w:val="00216040"/>
    <w:rsid w:val="00230883"/>
    <w:rsid w:val="00251AFF"/>
    <w:rsid w:val="002521DB"/>
    <w:rsid w:val="00267672"/>
    <w:rsid w:val="00270BED"/>
    <w:rsid w:val="002712BC"/>
    <w:rsid w:val="002A1211"/>
    <w:rsid w:val="002E6875"/>
    <w:rsid w:val="002F4530"/>
    <w:rsid w:val="002F7FE7"/>
    <w:rsid w:val="00301B83"/>
    <w:rsid w:val="003070C0"/>
    <w:rsid w:val="00330086"/>
    <w:rsid w:val="00330BD8"/>
    <w:rsid w:val="003403B0"/>
    <w:rsid w:val="00351184"/>
    <w:rsid w:val="00355E53"/>
    <w:rsid w:val="00361FF4"/>
    <w:rsid w:val="003B5299"/>
    <w:rsid w:val="003F5AD1"/>
    <w:rsid w:val="00414CE0"/>
    <w:rsid w:val="0042443C"/>
    <w:rsid w:val="00492C1C"/>
    <w:rsid w:val="00493A0C"/>
    <w:rsid w:val="004A66D4"/>
    <w:rsid w:val="004D6B48"/>
    <w:rsid w:val="00531A4E"/>
    <w:rsid w:val="0053585E"/>
    <w:rsid w:val="00535F5A"/>
    <w:rsid w:val="00555F58"/>
    <w:rsid w:val="00572C2C"/>
    <w:rsid w:val="00580BA1"/>
    <w:rsid w:val="00606F6D"/>
    <w:rsid w:val="00696E79"/>
    <w:rsid w:val="006A6A99"/>
    <w:rsid w:val="006B5259"/>
    <w:rsid w:val="006C159F"/>
    <w:rsid w:val="006C3249"/>
    <w:rsid w:val="006D1253"/>
    <w:rsid w:val="006E15D0"/>
    <w:rsid w:val="006E6663"/>
    <w:rsid w:val="006F1FC0"/>
    <w:rsid w:val="00727F1F"/>
    <w:rsid w:val="00766B4F"/>
    <w:rsid w:val="007934BE"/>
    <w:rsid w:val="007E392F"/>
    <w:rsid w:val="007F0863"/>
    <w:rsid w:val="00810164"/>
    <w:rsid w:val="00852CEB"/>
    <w:rsid w:val="008B3AC2"/>
    <w:rsid w:val="008E4475"/>
    <w:rsid w:val="008F680D"/>
    <w:rsid w:val="00946579"/>
    <w:rsid w:val="0098413C"/>
    <w:rsid w:val="00985618"/>
    <w:rsid w:val="009A5A1F"/>
    <w:rsid w:val="009C01AB"/>
    <w:rsid w:val="009D3A2A"/>
    <w:rsid w:val="00A642BB"/>
    <w:rsid w:val="00A72EEB"/>
    <w:rsid w:val="00AB6C3C"/>
    <w:rsid w:val="00AC197E"/>
    <w:rsid w:val="00AC2FD3"/>
    <w:rsid w:val="00AD2790"/>
    <w:rsid w:val="00AF65E1"/>
    <w:rsid w:val="00B21D59"/>
    <w:rsid w:val="00B27AC0"/>
    <w:rsid w:val="00B33388"/>
    <w:rsid w:val="00BA7DBC"/>
    <w:rsid w:val="00BB25DE"/>
    <w:rsid w:val="00BD419F"/>
    <w:rsid w:val="00C0263D"/>
    <w:rsid w:val="00C03F5A"/>
    <w:rsid w:val="00C11E5F"/>
    <w:rsid w:val="00C33033"/>
    <w:rsid w:val="00C63A22"/>
    <w:rsid w:val="00CB1B4D"/>
    <w:rsid w:val="00CE4DFD"/>
    <w:rsid w:val="00CF101C"/>
    <w:rsid w:val="00D24E1B"/>
    <w:rsid w:val="00D2581B"/>
    <w:rsid w:val="00D7633F"/>
    <w:rsid w:val="00D94BC7"/>
    <w:rsid w:val="00DC6ED2"/>
    <w:rsid w:val="00DC6F4F"/>
    <w:rsid w:val="00DD2175"/>
    <w:rsid w:val="00DF064E"/>
    <w:rsid w:val="00DF592D"/>
    <w:rsid w:val="00E25F42"/>
    <w:rsid w:val="00E9790C"/>
    <w:rsid w:val="00EA379B"/>
    <w:rsid w:val="00EB07B6"/>
    <w:rsid w:val="00EC64D0"/>
    <w:rsid w:val="00EC781B"/>
    <w:rsid w:val="00ED3DB3"/>
    <w:rsid w:val="00ED601D"/>
    <w:rsid w:val="00EF3811"/>
    <w:rsid w:val="00F03CC8"/>
    <w:rsid w:val="00F471F8"/>
    <w:rsid w:val="00F557CF"/>
    <w:rsid w:val="00F62128"/>
    <w:rsid w:val="00FB45FF"/>
    <w:rsid w:val="00FC1043"/>
    <w:rsid w:val="00FE1E6D"/>
    <w:rsid w:val="00FE6332"/>
    <w:rsid w:val="00FF1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  <w:rsid w:val="006D1253"/>
  </w:style>
  <w:style w:type="numbering" w:customStyle="1" w:styleId="NoListPHPDOCX">
    <w:name w:val="No List PHPDOCX"/>
    <w:uiPriority w:val="99"/>
    <w:semiHidden/>
    <w:unhideWhenUsed/>
    <w:rsid w:val="006D1253"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rsid w:val="006D125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rsid w:val="006D1253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n-IN" w:eastAsia="en-IN" w:bidi="bn-IN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6A6A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6A99"/>
  </w:style>
  <w:style w:type="paragraph" w:styleId="Footer">
    <w:name w:val="footer"/>
    <w:basedOn w:val="Normal"/>
    <w:link w:val="FooterChar"/>
    <w:uiPriority w:val="99"/>
    <w:semiHidden/>
    <w:unhideWhenUsed/>
    <w:rsid w:val="006A6A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A99"/>
  </w:style>
  <w:style w:type="paragraph" w:styleId="ListParagraph">
    <w:name w:val="List Paragraph"/>
    <w:basedOn w:val="Normal"/>
    <w:uiPriority w:val="99"/>
    <w:unhideWhenUsed/>
    <w:rsid w:val="006C15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0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912CC-A306-45D2-9D42-E6C6C1E4B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PHPDocX</dc:creator>
  <cp:lastModifiedBy>Souresh</cp:lastModifiedBy>
  <cp:revision>64</cp:revision>
  <cp:lastPrinted>2019-05-08T14:35:00Z</cp:lastPrinted>
  <dcterms:created xsi:type="dcterms:W3CDTF">2019-03-30T08:55:00Z</dcterms:created>
  <dcterms:modified xsi:type="dcterms:W3CDTF">2019-06-01T08:10:00Z</dcterms:modified>
</cp:coreProperties>
</file>